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F0222" w14:textId="77777777" w:rsidR="0091159E" w:rsidRPr="0007349D" w:rsidRDefault="0091159E" w:rsidP="00073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91317736"/>
      <w:r w:rsidRPr="0007349D">
        <w:rPr>
          <w:rFonts w:ascii="Times New Roman" w:hAnsi="Times New Roman"/>
          <w:b/>
          <w:bCs/>
          <w:color w:val="000000"/>
          <w:sz w:val="24"/>
          <w:szCs w:val="24"/>
        </w:rPr>
        <w:t>ЗВЕРНЕННЯ</w:t>
      </w:r>
    </w:p>
    <w:p w14:paraId="16F1993D" w14:textId="77777777" w:rsidR="00223C7E" w:rsidRPr="0007349D" w:rsidRDefault="0091159E" w:rsidP="0007349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07349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депутатів </w:t>
      </w:r>
      <w:r w:rsidR="00223C7E" w:rsidRPr="0007349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Слобожанської</w:t>
      </w:r>
      <w:r w:rsidRPr="0007349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селищної </w:t>
      </w:r>
      <w:r w:rsidR="00223C7E" w:rsidRPr="0007349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ради </w:t>
      </w:r>
      <w:r w:rsidRPr="0007349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VIIІ скликання </w:t>
      </w:r>
    </w:p>
    <w:p w14:paraId="37EA0729" w14:textId="77777777" w:rsidR="00A83328" w:rsidRPr="0007349D" w:rsidRDefault="00A83328" w:rsidP="0007349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bookmarkEnd w:id="0"/>
    <w:p w14:paraId="37AD4602" w14:textId="51AB60D1" w:rsidR="005F574C" w:rsidRPr="0007349D" w:rsidRDefault="00A83328" w:rsidP="00F747B3">
      <w:pPr>
        <w:pStyle w:val="a3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Українці показали усьому світові приклади мужності, героїзму та відваги на пол</w:t>
      </w:r>
      <w:r w:rsidR="003A43D2">
        <w:rPr>
          <w:rFonts w:ascii="Times New Roman" w:hAnsi="Times New Roman"/>
          <w:color w:val="000000"/>
          <w:sz w:val="24"/>
          <w:szCs w:val="24"/>
        </w:rPr>
        <w:t>і</w:t>
      </w:r>
      <w:r>
        <w:rPr>
          <w:rFonts w:ascii="Times New Roman" w:hAnsi="Times New Roman"/>
          <w:color w:val="000000"/>
          <w:sz w:val="24"/>
          <w:szCs w:val="24"/>
        </w:rPr>
        <w:t xml:space="preserve"> бою. Наша відчайдушна боротьба за найцінніше – життя в розвиненої та суверенної країні, мирне життя на власній землі, принципи непорушності кордонів суверенних країн. </w:t>
      </w:r>
    </w:p>
    <w:p w14:paraId="4194C159" w14:textId="0DA41348" w:rsidR="009E6E85" w:rsidRPr="001411BD" w:rsidRDefault="009E6E85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11BD">
        <w:rPr>
          <w:rFonts w:ascii="Times New Roman" w:hAnsi="Times New Roman"/>
          <w:sz w:val="24"/>
          <w:szCs w:val="24"/>
        </w:rPr>
        <w:t xml:space="preserve">Щохвилини найвідважніші українські Герої роблять неймовірне і боряться проти ворога, площа країни якого в 28 разів більша за Україну. </w:t>
      </w:r>
    </w:p>
    <w:p w14:paraId="02CA3B0B" w14:textId="268858E7" w:rsidR="004F0673" w:rsidRPr="0007349D" w:rsidRDefault="0042166D" w:rsidP="00F747B3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Ворог використовує всі можливості та методи  </w:t>
      </w:r>
      <w:r w:rsidRPr="0007349D">
        <w:rPr>
          <w:szCs w:val="24"/>
          <w:lang w:val="uk-UA" w:eastAsia="uk-UA"/>
        </w:rPr>
        <w:t>інформаційної війни: дезінформацію, пропаганду, маніпуляції та кібератаки</w:t>
      </w:r>
      <w:r>
        <w:rPr>
          <w:szCs w:val="24"/>
          <w:lang w:val="uk-UA" w:eastAsia="uk-UA"/>
        </w:rPr>
        <w:t xml:space="preserve"> розраховуючи </w:t>
      </w:r>
      <w:r w:rsidR="009E6E85" w:rsidRPr="0007349D">
        <w:rPr>
          <w:szCs w:val="24"/>
          <w:lang w:val="uk-UA" w:eastAsia="uk-UA"/>
        </w:rPr>
        <w:t>дестабіліз</w:t>
      </w:r>
      <w:r>
        <w:rPr>
          <w:szCs w:val="24"/>
          <w:lang w:val="uk-UA" w:eastAsia="uk-UA"/>
        </w:rPr>
        <w:t xml:space="preserve">увати, розхитати </w:t>
      </w:r>
      <w:r w:rsidR="009E6E85" w:rsidRPr="0007349D">
        <w:rPr>
          <w:szCs w:val="24"/>
          <w:lang w:val="uk-UA" w:eastAsia="uk-UA"/>
        </w:rPr>
        <w:t xml:space="preserve"> </w:t>
      </w:r>
      <w:r>
        <w:rPr>
          <w:szCs w:val="24"/>
          <w:lang w:val="uk-UA" w:eastAsia="uk-UA"/>
        </w:rPr>
        <w:t xml:space="preserve">зруйнувати, </w:t>
      </w:r>
      <w:r w:rsidRPr="0007349D">
        <w:rPr>
          <w:szCs w:val="24"/>
          <w:lang w:val="uk-UA" w:eastAsia="uk-UA"/>
        </w:rPr>
        <w:t xml:space="preserve"> </w:t>
      </w:r>
      <w:r w:rsidR="009E6E85" w:rsidRPr="0007349D">
        <w:rPr>
          <w:szCs w:val="24"/>
          <w:lang w:val="uk-UA" w:eastAsia="uk-UA"/>
        </w:rPr>
        <w:t>Украї</w:t>
      </w:r>
      <w:r>
        <w:rPr>
          <w:szCs w:val="24"/>
          <w:lang w:val="uk-UA" w:eastAsia="uk-UA"/>
        </w:rPr>
        <w:t xml:space="preserve">ну, навіяти </w:t>
      </w:r>
      <w:r w:rsidR="009E6E85" w:rsidRPr="0007349D">
        <w:rPr>
          <w:szCs w:val="24"/>
          <w:lang w:val="uk-UA" w:eastAsia="uk-UA"/>
        </w:rPr>
        <w:t>недовір</w:t>
      </w:r>
      <w:r>
        <w:rPr>
          <w:szCs w:val="24"/>
          <w:lang w:val="uk-UA" w:eastAsia="uk-UA"/>
        </w:rPr>
        <w:t>у</w:t>
      </w:r>
      <w:r w:rsidR="009E6E85" w:rsidRPr="0007349D">
        <w:rPr>
          <w:szCs w:val="24"/>
          <w:lang w:val="uk-UA" w:eastAsia="uk-UA"/>
        </w:rPr>
        <w:t xml:space="preserve"> до української влади</w:t>
      </w:r>
      <w:r w:rsidR="004F0673" w:rsidRPr="0007349D">
        <w:rPr>
          <w:szCs w:val="24"/>
          <w:lang w:val="uk-UA" w:eastAsia="uk-UA"/>
        </w:rPr>
        <w:t xml:space="preserve"> і військового керівництва;</w:t>
      </w:r>
      <w:r w:rsidR="009E6E85" w:rsidRPr="0007349D">
        <w:rPr>
          <w:szCs w:val="24"/>
          <w:lang w:val="uk-UA" w:eastAsia="uk-UA"/>
        </w:rPr>
        <w:t xml:space="preserve"> </w:t>
      </w:r>
      <w:r w:rsidRPr="0007349D">
        <w:rPr>
          <w:szCs w:val="24"/>
          <w:lang w:val="uk-UA" w:eastAsia="uk-UA"/>
        </w:rPr>
        <w:t>під</w:t>
      </w:r>
      <w:r>
        <w:rPr>
          <w:szCs w:val="24"/>
          <w:lang w:val="uk-UA" w:eastAsia="uk-UA"/>
        </w:rPr>
        <w:t>і</w:t>
      </w:r>
      <w:r w:rsidRPr="0007349D">
        <w:rPr>
          <w:szCs w:val="24"/>
          <w:lang w:val="uk-UA" w:eastAsia="uk-UA"/>
        </w:rPr>
        <w:t>р</w:t>
      </w:r>
      <w:r>
        <w:rPr>
          <w:szCs w:val="24"/>
          <w:lang w:val="uk-UA" w:eastAsia="uk-UA"/>
        </w:rPr>
        <w:t>вати</w:t>
      </w:r>
      <w:r w:rsidR="009E6E85" w:rsidRPr="0007349D">
        <w:rPr>
          <w:szCs w:val="24"/>
          <w:lang w:val="uk-UA" w:eastAsia="uk-UA"/>
        </w:rPr>
        <w:t xml:space="preserve"> </w:t>
      </w:r>
      <w:r>
        <w:rPr>
          <w:szCs w:val="24"/>
          <w:lang w:val="uk-UA" w:eastAsia="uk-UA"/>
        </w:rPr>
        <w:t xml:space="preserve">довіру та </w:t>
      </w:r>
      <w:r w:rsidR="009E6E85" w:rsidRPr="0007349D">
        <w:rPr>
          <w:szCs w:val="24"/>
          <w:lang w:val="uk-UA" w:eastAsia="uk-UA"/>
        </w:rPr>
        <w:t xml:space="preserve"> створення негативного іміджу України в очах міжнародної спільноти</w:t>
      </w:r>
      <w:r w:rsidR="004F0673" w:rsidRPr="0007349D">
        <w:rPr>
          <w:szCs w:val="24"/>
          <w:lang w:val="uk-UA" w:eastAsia="uk-UA"/>
        </w:rPr>
        <w:t>; виправдання збройної агресії</w:t>
      </w:r>
      <w:r w:rsidR="00406517" w:rsidRPr="0007349D">
        <w:rPr>
          <w:szCs w:val="24"/>
          <w:lang w:val="uk-UA" w:eastAsia="uk-UA"/>
        </w:rPr>
        <w:t xml:space="preserve">, </w:t>
      </w:r>
      <w:r w:rsidR="004F0673" w:rsidRPr="0007349D">
        <w:rPr>
          <w:szCs w:val="24"/>
          <w:lang w:val="uk-UA" w:eastAsia="uk-UA"/>
        </w:rPr>
        <w:t>для досягнення своїх політичних та стратегічних цілей</w:t>
      </w:r>
      <w:r>
        <w:rPr>
          <w:szCs w:val="24"/>
          <w:lang w:val="uk-UA" w:eastAsia="uk-UA"/>
        </w:rPr>
        <w:t>.</w:t>
      </w:r>
      <w:r w:rsidR="004F0673" w:rsidRPr="0007349D">
        <w:rPr>
          <w:szCs w:val="24"/>
          <w:lang w:val="uk-UA" w:eastAsia="uk-UA"/>
        </w:rPr>
        <w:t xml:space="preserve"> </w:t>
      </w:r>
    </w:p>
    <w:p w14:paraId="2347C1F5" w14:textId="4FE412BE" w:rsidR="004F0673" w:rsidRPr="0007349D" w:rsidRDefault="00D93183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4F0673" w:rsidRPr="0007349D">
        <w:rPr>
          <w:rFonts w:ascii="Times New Roman" w:hAnsi="Times New Roman"/>
          <w:sz w:val="24"/>
          <w:szCs w:val="24"/>
        </w:rPr>
        <w:t xml:space="preserve"> бажанні відстояти своє право бути вільними, мати свою мову і традиції, бути незалежними громадянами сучасної демократичної конституційної держави – українці згуртовані і єдині.</w:t>
      </w:r>
      <w:r w:rsidR="00065A8E" w:rsidRPr="0007349D">
        <w:rPr>
          <w:rFonts w:ascii="Times New Roman" w:hAnsi="Times New Roman"/>
          <w:sz w:val="24"/>
          <w:szCs w:val="24"/>
        </w:rPr>
        <w:t xml:space="preserve"> </w:t>
      </w:r>
      <w:r w:rsidR="004F0673" w:rsidRPr="0007349D">
        <w:rPr>
          <w:rFonts w:ascii="Times New Roman" w:hAnsi="Times New Roman"/>
          <w:sz w:val="24"/>
          <w:szCs w:val="24"/>
        </w:rPr>
        <w:t xml:space="preserve">Пам'ятаючи вікову історію українського народу, </w:t>
      </w:r>
      <w:r w:rsidR="003A43D2">
        <w:rPr>
          <w:rFonts w:ascii="Times New Roman" w:hAnsi="Times New Roman"/>
          <w:sz w:val="24"/>
          <w:szCs w:val="24"/>
        </w:rPr>
        <w:t xml:space="preserve">ми всі повинні </w:t>
      </w:r>
      <w:r w:rsidR="004F0673" w:rsidRPr="0007349D">
        <w:rPr>
          <w:rFonts w:ascii="Times New Roman" w:hAnsi="Times New Roman"/>
          <w:sz w:val="24"/>
          <w:szCs w:val="24"/>
        </w:rPr>
        <w:t>усвідомл</w:t>
      </w:r>
      <w:r w:rsidR="003A43D2">
        <w:rPr>
          <w:rFonts w:ascii="Times New Roman" w:hAnsi="Times New Roman"/>
          <w:sz w:val="24"/>
          <w:szCs w:val="24"/>
        </w:rPr>
        <w:t>ювати</w:t>
      </w:r>
      <w:r w:rsidR="004F0673" w:rsidRPr="0007349D">
        <w:rPr>
          <w:rFonts w:ascii="Times New Roman" w:hAnsi="Times New Roman"/>
          <w:sz w:val="24"/>
          <w:szCs w:val="24"/>
        </w:rPr>
        <w:t xml:space="preserve"> відповідальність перед Богом, попередніми, нинішнім та прийдешніми поколіннями</w:t>
      </w:r>
      <w:r w:rsidR="00C62C1D">
        <w:rPr>
          <w:rFonts w:ascii="Times New Roman" w:hAnsi="Times New Roman"/>
          <w:sz w:val="24"/>
          <w:szCs w:val="24"/>
        </w:rPr>
        <w:t xml:space="preserve"> за збереження України. М</w:t>
      </w:r>
      <w:r w:rsidR="004F0673" w:rsidRPr="0007349D">
        <w:rPr>
          <w:rFonts w:ascii="Times New Roman" w:hAnsi="Times New Roman"/>
          <w:sz w:val="24"/>
          <w:szCs w:val="24"/>
        </w:rPr>
        <w:t xml:space="preserve">и повинні </w:t>
      </w:r>
      <w:r w:rsidR="00C62C1D">
        <w:rPr>
          <w:rFonts w:ascii="Times New Roman" w:hAnsi="Times New Roman"/>
          <w:sz w:val="24"/>
          <w:szCs w:val="24"/>
        </w:rPr>
        <w:t>надати рішучій відсіч всім посяганням на нашу країну, нашу незалежність, життя та безпеку</w:t>
      </w:r>
      <w:r w:rsidR="004F0673" w:rsidRPr="0007349D">
        <w:rPr>
          <w:rFonts w:ascii="Times New Roman" w:hAnsi="Times New Roman"/>
          <w:sz w:val="24"/>
          <w:szCs w:val="24"/>
        </w:rPr>
        <w:t>.</w:t>
      </w:r>
      <w:r w:rsidR="00C62C1D">
        <w:rPr>
          <w:rFonts w:ascii="Times New Roman" w:hAnsi="Times New Roman"/>
          <w:sz w:val="24"/>
          <w:szCs w:val="24"/>
        </w:rPr>
        <w:t xml:space="preserve"> В єдності ми зобов’язані ставати непохитними та сильними для захисту та збереження життя, свобод, демократії, нашої України! </w:t>
      </w:r>
    </w:p>
    <w:p w14:paraId="12E886E3" w14:textId="77777777" w:rsidR="004E6BD6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49D">
        <w:rPr>
          <w:rFonts w:ascii="Times New Roman" w:hAnsi="Times New Roman"/>
          <w:sz w:val="24"/>
          <w:szCs w:val="24"/>
        </w:rPr>
        <w:t xml:space="preserve">Сили оборони </w:t>
      </w:r>
      <w:r w:rsidR="004E6BD6" w:rsidRPr="0007349D">
        <w:rPr>
          <w:rFonts w:ascii="Times New Roman" w:hAnsi="Times New Roman"/>
          <w:sz w:val="24"/>
          <w:szCs w:val="24"/>
        </w:rPr>
        <w:t xml:space="preserve">і безпеки </w:t>
      </w:r>
      <w:r w:rsidRPr="0007349D">
        <w:rPr>
          <w:rFonts w:ascii="Times New Roman" w:hAnsi="Times New Roman"/>
          <w:sz w:val="24"/>
          <w:szCs w:val="24"/>
        </w:rPr>
        <w:t xml:space="preserve">України – незламні. Попри втому, втрати та обмеженість ресурсів, вони щодня </w:t>
      </w:r>
      <w:r w:rsidRPr="0007349D">
        <w:rPr>
          <w:rFonts w:ascii="Times New Roman" w:hAnsi="Times New Roman"/>
          <w:color w:val="000000"/>
          <w:sz w:val="24"/>
          <w:szCs w:val="24"/>
        </w:rPr>
        <w:t>довод</w:t>
      </w:r>
      <w:r w:rsidR="004E6BD6" w:rsidRPr="0007349D">
        <w:rPr>
          <w:rFonts w:ascii="Times New Roman" w:hAnsi="Times New Roman"/>
          <w:color w:val="000000"/>
          <w:sz w:val="24"/>
          <w:szCs w:val="24"/>
        </w:rPr>
        <w:t>я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ть свою міць у боротьбі проти підлого ворога. </w:t>
      </w:r>
    </w:p>
    <w:p w14:paraId="7D8B6364" w14:textId="77777777" w:rsidR="004E6BD6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 xml:space="preserve">Українські лікарі часто роблять неможливе і таки виграють бій зі смертю за кожного пацієнта: дітей, цивільних, військових. </w:t>
      </w:r>
    </w:p>
    <w:p w14:paraId="6770E49E" w14:textId="77777777" w:rsidR="004E6BD6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>Наші рятувальники – нескорені. Не маючи права на спокій і відпочинок, вони завжди першими йдуть в боротьбу з незваним лихо</w:t>
      </w:r>
      <w:r w:rsidR="004E6BD6" w:rsidRPr="0007349D">
        <w:rPr>
          <w:rFonts w:ascii="Times New Roman" w:hAnsi="Times New Roman"/>
          <w:color w:val="000000"/>
          <w:sz w:val="24"/>
          <w:szCs w:val="24"/>
        </w:rPr>
        <w:t xml:space="preserve">м. Герої без зброї рятують український народ і українську землю. </w:t>
      </w:r>
    </w:p>
    <w:p w14:paraId="70FF73D0" w14:textId="604346AB" w:rsidR="00065A8E" w:rsidRPr="0007349D" w:rsidRDefault="003A43D2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07349D">
        <w:rPr>
          <w:rFonts w:ascii="Times New Roman" w:hAnsi="Times New Roman"/>
          <w:color w:val="000000"/>
          <w:sz w:val="24"/>
          <w:szCs w:val="24"/>
        </w:rPr>
        <w:t>редставники бізнесу,</w:t>
      </w:r>
      <w:r>
        <w:rPr>
          <w:rFonts w:ascii="Times New Roman" w:hAnsi="Times New Roman"/>
          <w:color w:val="000000"/>
          <w:sz w:val="24"/>
          <w:szCs w:val="24"/>
        </w:rPr>
        <w:t xml:space="preserve"> робітники підприємств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 всіх професій</w:t>
      </w:r>
      <w:r w:rsidR="00D93183">
        <w:rPr>
          <w:rFonts w:ascii="Times New Roman" w:hAnsi="Times New Roman"/>
          <w:color w:val="000000"/>
          <w:sz w:val="24"/>
          <w:szCs w:val="24"/>
        </w:rPr>
        <w:t xml:space="preserve"> чесно працюють, усвідомлюючи виклики сьогодення роблять все можливе для допомоги стійкості України та її силам оборони. </w:t>
      </w:r>
      <w:r w:rsidR="00C62C1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E6BD6" w:rsidRPr="0007349D">
        <w:rPr>
          <w:rFonts w:ascii="Times New Roman" w:hAnsi="Times New Roman"/>
          <w:color w:val="000000"/>
          <w:sz w:val="24"/>
          <w:szCs w:val="24"/>
        </w:rPr>
        <w:t xml:space="preserve">Жінки та діти, пенсіонери, люди з інвалідністю, , національних меншин та конфесій – </w:t>
      </w:r>
      <w:r w:rsidR="00D93183">
        <w:rPr>
          <w:rFonts w:ascii="Times New Roman" w:hAnsi="Times New Roman"/>
          <w:color w:val="000000"/>
          <w:sz w:val="24"/>
          <w:szCs w:val="24"/>
        </w:rPr>
        <w:t>укріплюють</w:t>
      </w:r>
      <w:r w:rsidR="004E6BD6" w:rsidRPr="0007349D">
        <w:rPr>
          <w:rFonts w:ascii="Times New Roman" w:hAnsi="Times New Roman"/>
          <w:color w:val="000000"/>
          <w:sz w:val="24"/>
          <w:szCs w:val="24"/>
        </w:rPr>
        <w:t xml:space="preserve"> тил для українського війська. Вони печуть, смажать, готують різноманітні </w:t>
      </w:r>
      <w:proofErr w:type="spellStart"/>
      <w:r w:rsidR="004E6BD6" w:rsidRPr="0007349D">
        <w:rPr>
          <w:rFonts w:ascii="Times New Roman" w:hAnsi="Times New Roman"/>
          <w:color w:val="000000"/>
          <w:sz w:val="24"/>
          <w:szCs w:val="24"/>
        </w:rPr>
        <w:t>смаколики</w:t>
      </w:r>
      <w:proofErr w:type="spellEnd"/>
      <w:r w:rsidR="004E6BD6" w:rsidRPr="0007349D">
        <w:rPr>
          <w:rFonts w:ascii="Times New Roman" w:hAnsi="Times New Roman"/>
          <w:color w:val="000000"/>
          <w:sz w:val="24"/>
          <w:szCs w:val="24"/>
        </w:rPr>
        <w:t>, плетуть маскувальні сітки, шиють і в’яжуть, виготовляють обереги</w:t>
      </w:r>
      <w:r w:rsidR="0021661D" w:rsidRPr="0007349D">
        <w:rPr>
          <w:rFonts w:ascii="Times New Roman" w:hAnsi="Times New Roman"/>
          <w:color w:val="000000"/>
          <w:sz w:val="24"/>
          <w:szCs w:val="24"/>
        </w:rPr>
        <w:t xml:space="preserve"> і окопні свічки, забезпечують продуктами харчування, медикаментами, засобами гігієни, </w:t>
      </w:r>
      <w:r w:rsidR="004E6BD6" w:rsidRPr="0007349D">
        <w:rPr>
          <w:rFonts w:ascii="Times New Roman" w:hAnsi="Times New Roman"/>
          <w:color w:val="000000"/>
          <w:sz w:val="24"/>
          <w:szCs w:val="24"/>
        </w:rPr>
        <w:t xml:space="preserve">відкривають збори </w:t>
      </w:r>
      <w:r w:rsidR="0021661D" w:rsidRPr="0007349D">
        <w:rPr>
          <w:rFonts w:ascii="Times New Roman" w:hAnsi="Times New Roman"/>
          <w:color w:val="000000"/>
          <w:sz w:val="24"/>
          <w:szCs w:val="24"/>
        </w:rPr>
        <w:t>і допомагають закривати якомога більше потреб наших захисників, які ціною власного життя і здоров’я мужньо захищають мир, свободу та споконвічні цінності Українського народу.</w:t>
      </w:r>
    </w:p>
    <w:p w14:paraId="2269E50F" w14:textId="17316D02" w:rsidR="00FC07C2" w:rsidRPr="0007349D" w:rsidRDefault="00FC07C2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>За 1</w:t>
      </w:r>
      <w:r w:rsidR="00406517" w:rsidRPr="0007349D">
        <w:rPr>
          <w:rFonts w:ascii="Times New Roman" w:hAnsi="Times New Roman"/>
          <w:color w:val="000000"/>
          <w:sz w:val="24"/>
          <w:szCs w:val="24"/>
        </w:rPr>
        <w:t>1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 років війни ми зрозуміли, що сповна можемо розраховувати лише на власні сили, а найстрашніше, що може статися – це зневіра у своїх силах чи у підтримці </w:t>
      </w:r>
      <w:r w:rsidR="00935463">
        <w:rPr>
          <w:rFonts w:ascii="Times New Roman" w:hAnsi="Times New Roman"/>
          <w:color w:val="000000"/>
          <w:sz w:val="24"/>
          <w:szCs w:val="24"/>
        </w:rPr>
        <w:t xml:space="preserve">та </w:t>
      </w:r>
      <w:r w:rsidR="00ED78F3">
        <w:rPr>
          <w:rFonts w:ascii="Times New Roman" w:hAnsi="Times New Roman"/>
          <w:color w:val="000000"/>
          <w:sz w:val="24"/>
          <w:szCs w:val="24"/>
        </w:rPr>
        <w:t>єдності</w:t>
      </w:r>
      <w:r w:rsidR="00935463">
        <w:rPr>
          <w:rFonts w:ascii="Times New Roman" w:hAnsi="Times New Roman"/>
          <w:color w:val="000000"/>
          <w:sz w:val="24"/>
          <w:szCs w:val="24"/>
        </w:rPr>
        <w:t>.</w:t>
      </w:r>
    </w:p>
    <w:p w14:paraId="53852E0A" w14:textId="77777777" w:rsidR="00FC07C2" w:rsidRPr="0007349D" w:rsidRDefault="00FC07C2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 xml:space="preserve">Останні події засвідчили масштабність підступної гібридної атаки ворога, що, не цураючись, нав’язує усьому світу свої фейкові маніпулятивні </w:t>
      </w:r>
      <w:proofErr w:type="spellStart"/>
      <w:r w:rsidRPr="0007349D">
        <w:rPr>
          <w:rFonts w:ascii="Times New Roman" w:hAnsi="Times New Roman"/>
          <w:color w:val="000000"/>
          <w:sz w:val="24"/>
          <w:szCs w:val="24"/>
        </w:rPr>
        <w:t>наративи</w:t>
      </w:r>
      <w:proofErr w:type="spellEnd"/>
      <w:r w:rsidRPr="0007349D">
        <w:rPr>
          <w:rFonts w:ascii="Times New Roman" w:hAnsi="Times New Roman"/>
          <w:color w:val="000000"/>
          <w:sz w:val="24"/>
          <w:szCs w:val="24"/>
        </w:rPr>
        <w:t>.</w:t>
      </w:r>
    </w:p>
    <w:p w14:paraId="37441B50" w14:textId="77777777" w:rsidR="004F0673" w:rsidRPr="0007349D" w:rsidRDefault="00FC07C2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>Усвідомлюючи, що на Вас як Президента, Верховного Головнокомандувача, якому народ довірив керівництво державою, та на українське суспільство чиниться тиск, щоб змусити поступитися окупантам, свідомий український народ має</w:t>
      </w:r>
      <w:r w:rsidR="004F0673" w:rsidRPr="0007349D">
        <w:rPr>
          <w:rFonts w:ascii="Times New Roman" w:hAnsi="Times New Roman"/>
          <w:color w:val="000000"/>
          <w:sz w:val="24"/>
          <w:szCs w:val="24"/>
        </w:rPr>
        <w:t xml:space="preserve"> єдине бажання до чесного і справедливого миру, а не територіальних поступок чи «замороження» війни. Міжнародні партнери мають набратися рішучості і підтримати Україну, яка даючи відсіч агресору, продовжує рішуче відстоювати власні цінності, право на життя і свободу та фундаментальні принципи, на яких будується сучасна правова європейська держава.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AD89232" w14:textId="77777777" w:rsidR="00065A8E" w:rsidRPr="0007349D" w:rsidRDefault="00FC07C2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 xml:space="preserve">Лише </w:t>
      </w:r>
      <w:r w:rsidR="00406517" w:rsidRPr="0007349D">
        <w:rPr>
          <w:rFonts w:ascii="Times New Roman" w:hAnsi="Times New Roman"/>
          <w:color w:val="000000"/>
          <w:sz w:val="24"/>
          <w:szCs w:val="24"/>
        </w:rPr>
        <w:t xml:space="preserve">спільними </w:t>
      </w:r>
      <w:r w:rsidRPr="0007349D">
        <w:rPr>
          <w:rFonts w:ascii="Times New Roman" w:hAnsi="Times New Roman"/>
          <w:color w:val="000000"/>
          <w:sz w:val="24"/>
          <w:szCs w:val="24"/>
        </w:rPr>
        <w:t>сильними рішеннями ми</w:t>
      </w:r>
      <w:r w:rsidR="00065A8E" w:rsidRPr="0007349D">
        <w:rPr>
          <w:rFonts w:ascii="Times New Roman" w:hAnsi="Times New Roman"/>
          <w:color w:val="000000"/>
          <w:sz w:val="24"/>
          <w:szCs w:val="24"/>
        </w:rPr>
        <w:t xml:space="preserve"> збере</w:t>
      </w:r>
      <w:r w:rsidRPr="0007349D">
        <w:rPr>
          <w:rFonts w:ascii="Times New Roman" w:hAnsi="Times New Roman"/>
          <w:color w:val="000000"/>
          <w:sz w:val="24"/>
          <w:szCs w:val="24"/>
        </w:rPr>
        <w:t>жемо Україну та</w:t>
      </w:r>
      <w:r w:rsidR="00065A8E" w:rsidRPr="0007349D">
        <w:rPr>
          <w:rFonts w:ascii="Times New Roman" w:hAnsi="Times New Roman"/>
          <w:color w:val="000000"/>
          <w:sz w:val="24"/>
          <w:szCs w:val="24"/>
        </w:rPr>
        <w:t xml:space="preserve"> захисти</w:t>
      </w:r>
      <w:r w:rsidRPr="0007349D">
        <w:rPr>
          <w:rFonts w:ascii="Times New Roman" w:hAnsi="Times New Roman"/>
          <w:color w:val="000000"/>
          <w:sz w:val="24"/>
          <w:szCs w:val="24"/>
        </w:rPr>
        <w:t>мо</w:t>
      </w:r>
      <w:r w:rsidR="00065A8E" w:rsidRPr="0007349D">
        <w:rPr>
          <w:rFonts w:ascii="Times New Roman" w:hAnsi="Times New Roman"/>
          <w:color w:val="000000"/>
          <w:sz w:val="24"/>
          <w:szCs w:val="24"/>
        </w:rPr>
        <w:t xml:space="preserve"> її суверенітет.</w:t>
      </w:r>
    </w:p>
    <w:p w14:paraId="716D629A" w14:textId="179EC029" w:rsidR="00065A8E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>Народ України</w:t>
      </w:r>
      <w:r w:rsidR="00FC07C2" w:rsidRPr="0007349D">
        <w:rPr>
          <w:rFonts w:ascii="Times New Roman" w:hAnsi="Times New Roman"/>
          <w:color w:val="000000"/>
          <w:sz w:val="24"/>
          <w:szCs w:val="24"/>
        </w:rPr>
        <w:t xml:space="preserve">, в чиїх жилах тече </w:t>
      </w:r>
      <w:r w:rsidR="009F67FD" w:rsidRPr="0007349D">
        <w:rPr>
          <w:rFonts w:ascii="Times New Roman" w:hAnsi="Times New Roman"/>
          <w:color w:val="000000"/>
          <w:sz w:val="24"/>
          <w:szCs w:val="24"/>
        </w:rPr>
        <w:t>вільна козацька кров,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 ніколи і нікому </w:t>
      </w:r>
      <w:r w:rsidR="00935463">
        <w:rPr>
          <w:rFonts w:ascii="Times New Roman" w:hAnsi="Times New Roman"/>
          <w:color w:val="000000"/>
          <w:sz w:val="24"/>
          <w:szCs w:val="24"/>
        </w:rPr>
        <w:t>не повинні дозволять вирішувати за себе.</w:t>
      </w:r>
      <w:r w:rsidR="009F67FD" w:rsidRPr="000734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Всі спроби визначати нашу долю за нас призведуть до </w:t>
      </w:r>
      <w:r w:rsidRPr="0007349D">
        <w:rPr>
          <w:rFonts w:ascii="Times New Roman" w:hAnsi="Times New Roman"/>
          <w:color w:val="000000"/>
          <w:sz w:val="24"/>
          <w:szCs w:val="24"/>
        </w:rPr>
        <w:lastRenderedPageBreak/>
        <w:t>протилежного результату.</w:t>
      </w:r>
      <w:r w:rsidR="009F67FD" w:rsidRPr="0007349D">
        <w:rPr>
          <w:rFonts w:ascii="Times New Roman" w:hAnsi="Times New Roman"/>
          <w:sz w:val="24"/>
          <w:szCs w:val="24"/>
        </w:rPr>
        <w:t xml:space="preserve"> </w:t>
      </w:r>
      <w:r w:rsidR="00935463">
        <w:rPr>
          <w:rFonts w:ascii="Times New Roman" w:hAnsi="Times New Roman"/>
          <w:color w:val="000000"/>
          <w:sz w:val="24"/>
          <w:szCs w:val="24"/>
        </w:rPr>
        <w:t xml:space="preserve">Закони суверенної </w:t>
      </w:r>
      <w:r w:rsidRPr="0007349D">
        <w:rPr>
          <w:rFonts w:ascii="Times New Roman" w:hAnsi="Times New Roman"/>
          <w:color w:val="000000"/>
          <w:sz w:val="24"/>
          <w:szCs w:val="24"/>
        </w:rPr>
        <w:t xml:space="preserve">України </w:t>
      </w:r>
      <w:r w:rsidR="00935463">
        <w:rPr>
          <w:rFonts w:ascii="Times New Roman" w:hAnsi="Times New Roman"/>
          <w:color w:val="000000"/>
          <w:sz w:val="24"/>
          <w:szCs w:val="24"/>
        </w:rPr>
        <w:t>визначають</w:t>
      </w:r>
      <w:r w:rsidRPr="0007349D">
        <w:rPr>
          <w:rFonts w:ascii="Times New Roman" w:hAnsi="Times New Roman"/>
          <w:color w:val="000000"/>
          <w:sz w:val="24"/>
          <w:szCs w:val="24"/>
        </w:rPr>
        <w:t>, як і коли проводити вибори</w:t>
      </w:r>
      <w:r w:rsidR="009F67FD" w:rsidRPr="0007349D">
        <w:rPr>
          <w:rFonts w:ascii="Times New Roman" w:hAnsi="Times New Roman"/>
          <w:color w:val="000000"/>
          <w:sz w:val="24"/>
          <w:szCs w:val="24"/>
        </w:rPr>
        <w:t xml:space="preserve"> в своїй країні</w:t>
      </w:r>
      <w:r w:rsidRPr="0007349D">
        <w:rPr>
          <w:rFonts w:ascii="Times New Roman" w:hAnsi="Times New Roman"/>
          <w:color w:val="000000"/>
          <w:sz w:val="24"/>
          <w:szCs w:val="24"/>
        </w:rPr>
        <w:t>, тільки народ України обиратиме свого Президента!</w:t>
      </w:r>
    </w:p>
    <w:p w14:paraId="0C6C9101" w14:textId="77777777" w:rsidR="009F67FD" w:rsidRPr="0007349D" w:rsidRDefault="009F67FD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sz w:val="24"/>
          <w:szCs w:val="24"/>
        </w:rPr>
        <w:t xml:space="preserve">Від імені мешканців </w:t>
      </w:r>
      <w:r w:rsidR="007313DC">
        <w:rPr>
          <w:rFonts w:ascii="Times New Roman" w:hAnsi="Times New Roman"/>
          <w:sz w:val="24"/>
          <w:szCs w:val="24"/>
        </w:rPr>
        <w:t>Слобожанської</w:t>
      </w:r>
      <w:r w:rsidRPr="0007349D">
        <w:rPr>
          <w:rFonts w:ascii="Times New Roman" w:hAnsi="Times New Roman"/>
          <w:sz w:val="24"/>
          <w:szCs w:val="24"/>
        </w:rPr>
        <w:t xml:space="preserve"> селищної територіальної громади висловлюю глибоку віру у правильність обраного шляху боротьби, визначення спільних кроків та єдиного бачення шляхів посилення тиску на </w:t>
      </w:r>
      <w:proofErr w:type="spellStart"/>
      <w:r w:rsidRPr="0007349D">
        <w:rPr>
          <w:rFonts w:ascii="Times New Roman" w:hAnsi="Times New Roman"/>
          <w:sz w:val="24"/>
          <w:szCs w:val="24"/>
        </w:rPr>
        <w:t>росію</w:t>
      </w:r>
      <w:proofErr w:type="spellEnd"/>
      <w:r w:rsidRPr="0007349D">
        <w:rPr>
          <w:rFonts w:ascii="Times New Roman" w:hAnsi="Times New Roman"/>
          <w:sz w:val="24"/>
          <w:szCs w:val="24"/>
        </w:rPr>
        <w:t>, підтримку українських Героїв та зупинку несправедливої, жорстокої війни і терору мирного населення на території України.</w:t>
      </w:r>
    </w:p>
    <w:p w14:paraId="3C038BEF" w14:textId="0E54D815" w:rsidR="009F67FD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sz w:val="24"/>
          <w:szCs w:val="24"/>
        </w:rPr>
        <w:t xml:space="preserve">Заявляємо про підтримку </w:t>
      </w:r>
      <w:r w:rsidR="00935463" w:rsidRPr="0007349D">
        <w:rPr>
          <w:rFonts w:ascii="Times New Roman" w:hAnsi="Times New Roman"/>
          <w:sz w:val="24"/>
          <w:szCs w:val="24"/>
        </w:rPr>
        <w:t xml:space="preserve">позиції </w:t>
      </w:r>
      <w:r w:rsidRPr="0007349D">
        <w:rPr>
          <w:rFonts w:ascii="Times New Roman" w:hAnsi="Times New Roman"/>
          <w:sz w:val="24"/>
          <w:szCs w:val="24"/>
        </w:rPr>
        <w:t>Президента України Володимира Зеленського: «Нічого – про Україну без України!»</w:t>
      </w:r>
      <w:r w:rsidR="009F67FD" w:rsidRPr="0007349D">
        <w:rPr>
          <w:rFonts w:ascii="Times New Roman" w:hAnsi="Times New Roman"/>
          <w:sz w:val="24"/>
          <w:szCs w:val="24"/>
        </w:rPr>
        <w:t xml:space="preserve">, бо саме формула «Нічого про нас без нас» є синонімом </w:t>
      </w:r>
      <w:r w:rsidR="00935463">
        <w:rPr>
          <w:rFonts w:ascii="Times New Roman" w:hAnsi="Times New Roman"/>
          <w:sz w:val="24"/>
          <w:szCs w:val="24"/>
        </w:rPr>
        <w:t xml:space="preserve">свободи та </w:t>
      </w:r>
      <w:r w:rsidR="009F67FD" w:rsidRPr="0007349D">
        <w:rPr>
          <w:rFonts w:ascii="Times New Roman" w:hAnsi="Times New Roman"/>
          <w:sz w:val="24"/>
          <w:szCs w:val="24"/>
        </w:rPr>
        <w:t xml:space="preserve">демократичних норм. </w:t>
      </w:r>
    </w:p>
    <w:p w14:paraId="6F1C2EFB" w14:textId="77777777" w:rsidR="00065A8E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sz w:val="24"/>
          <w:szCs w:val="24"/>
        </w:rPr>
        <w:t>Наголошуємо на неприпустимості проведення перемовин щодо України без української сторони.</w:t>
      </w:r>
    </w:p>
    <w:p w14:paraId="27434740" w14:textId="1097C28B" w:rsidR="00F747B3" w:rsidRPr="0007349D" w:rsidRDefault="00F747B3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 xml:space="preserve">Тільки спільними зусиллями і єдиним баченням </w:t>
      </w:r>
      <w:r w:rsidRPr="0007349D">
        <w:rPr>
          <w:rFonts w:ascii="Times New Roman" w:hAnsi="Times New Roman"/>
          <w:sz w:val="24"/>
          <w:szCs w:val="24"/>
        </w:rPr>
        <w:t xml:space="preserve">обраного нами шляху не допустимо паніки і зневіри, </w:t>
      </w:r>
      <w:proofErr w:type="spellStart"/>
      <w:r w:rsidRPr="0007349D">
        <w:rPr>
          <w:rFonts w:ascii="Times New Roman" w:hAnsi="Times New Roman"/>
          <w:sz w:val="24"/>
          <w:szCs w:val="24"/>
        </w:rPr>
        <w:t>вист</w:t>
      </w:r>
      <w:r w:rsidR="001411BD">
        <w:rPr>
          <w:rFonts w:ascii="Times New Roman" w:hAnsi="Times New Roman"/>
          <w:sz w:val="24"/>
          <w:szCs w:val="24"/>
        </w:rPr>
        <w:t>о</w:t>
      </w:r>
      <w:r w:rsidRPr="0007349D">
        <w:rPr>
          <w:rFonts w:ascii="Times New Roman" w:hAnsi="Times New Roman"/>
          <w:sz w:val="24"/>
          <w:szCs w:val="24"/>
        </w:rPr>
        <w:t>їмо</w:t>
      </w:r>
      <w:proofErr w:type="spellEnd"/>
      <w:r w:rsidRPr="0007349D">
        <w:rPr>
          <w:rFonts w:ascii="Times New Roman" w:hAnsi="Times New Roman"/>
          <w:sz w:val="24"/>
          <w:szCs w:val="24"/>
        </w:rPr>
        <w:t xml:space="preserve"> і переможемо! </w:t>
      </w:r>
    </w:p>
    <w:p w14:paraId="5B1123A9" w14:textId="77777777" w:rsidR="00F747B3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>Єднаємося, допомагаємо армії, зміцнюємо тил!</w:t>
      </w:r>
    </w:p>
    <w:p w14:paraId="3B91FA30" w14:textId="77777777" w:rsidR="00065A8E" w:rsidRPr="0007349D" w:rsidRDefault="00065A8E" w:rsidP="00F747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349D">
        <w:rPr>
          <w:rFonts w:ascii="Times New Roman" w:hAnsi="Times New Roman"/>
          <w:color w:val="000000"/>
          <w:sz w:val="24"/>
          <w:szCs w:val="24"/>
        </w:rPr>
        <w:t>Слава Україні!</w:t>
      </w:r>
    </w:p>
    <w:p w14:paraId="6A37DD93" w14:textId="77777777" w:rsidR="009F67FD" w:rsidRDefault="009F67FD" w:rsidP="00F747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3C3DF2" w14:textId="5C3236C1" w:rsidR="00223C7E" w:rsidRPr="00223C7E" w:rsidRDefault="00223C7E" w:rsidP="0007349D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223C7E">
        <w:rPr>
          <w:rFonts w:ascii="Times New Roman" w:hAnsi="Times New Roman"/>
          <w:sz w:val="24"/>
          <w:szCs w:val="24"/>
        </w:rPr>
        <w:t xml:space="preserve">Прийнято на засіданні </w:t>
      </w:r>
      <w:r w:rsidRPr="00223C7E">
        <w:rPr>
          <w:rFonts w:ascii="Times New Roman" w:hAnsi="Times New Roman"/>
          <w:bCs/>
          <w:sz w:val="24"/>
          <w:szCs w:val="24"/>
          <w:lang w:val="en-US"/>
        </w:rPr>
        <w:t>L</w:t>
      </w:r>
      <w:r>
        <w:rPr>
          <w:rFonts w:ascii="Times New Roman" w:hAnsi="Times New Roman"/>
          <w:bCs/>
          <w:sz w:val="24"/>
          <w:szCs w:val="24"/>
        </w:rPr>
        <w:t>Х</w:t>
      </w:r>
      <w:r w:rsidRPr="00223C7E">
        <w:rPr>
          <w:rFonts w:ascii="Times New Roman" w:hAnsi="Times New Roman"/>
          <w:bCs/>
          <w:sz w:val="24"/>
          <w:szCs w:val="24"/>
          <w:lang w:val="en-US"/>
        </w:rPr>
        <w:t>V</w:t>
      </w:r>
      <w:r w:rsidR="0007349D">
        <w:rPr>
          <w:rFonts w:ascii="Times New Roman" w:hAnsi="Times New Roman"/>
          <w:bCs/>
          <w:sz w:val="24"/>
          <w:szCs w:val="24"/>
        </w:rPr>
        <w:t>І</w:t>
      </w:r>
      <w:r w:rsidRPr="00223C7E">
        <w:rPr>
          <w:rFonts w:ascii="Times New Roman" w:hAnsi="Times New Roman"/>
          <w:bCs/>
          <w:sz w:val="24"/>
          <w:szCs w:val="24"/>
        </w:rPr>
        <w:t xml:space="preserve"> </w:t>
      </w:r>
      <w:r w:rsidRPr="00223C7E">
        <w:rPr>
          <w:rFonts w:ascii="Times New Roman" w:hAnsi="Times New Roman"/>
          <w:sz w:val="24"/>
          <w:szCs w:val="24"/>
        </w:rPr>
        <w:t xml:space="preserve">сесії Слобожанської селищної ради </w:t>
      </w:r>
      <w:r w:rsidRPr="00223C7E">
        <w:rPr>
          <w:rFonts w:ascii="Times New Roman" w:hAnsi="Times New Roman"/>
          <w:sz w:val="24"/>
          <w:szCs w:val="24"/>
          <w:lang w:val="en-US"/>
        </w:rPr>
        <w:t>V</w:t>
      </w:r>
      <w:r w:rsidRPr="00223C7E">
        <w:rPr>
          <w:rFonts w:ascii="Times New Roman" w:hAnsi="Times New Roman"/>
          <w:sz w:val="24"/>
          <w:szCs w:val="24"/>
        </w:rPr>
        <w:t xml:space="preserve">ІІІ скликання </w:t>
      </w:r>
      <w:r w:rsidR="0007349D">
        <w:rPr>
          <w:rFonts w:ascii="Times New Roman" w:hAnsi="Times New Roman"/>
          <w:sz w:val="24"/>
          <w:szCs w:val="24"/>
        </w:rPr>
        <w:t>27.02</w:t>
      </w:r>
      <w:r w:rsidRPr="00223C7E">
        <w:rPr>
          <w:rFonts w:ascii="Times New Roman" w:hAnsi="Times New Roman"/>
          <w:sz w:val="24"/>
          <w:szCs w:val="24"/>
        </w:rPr>
        <w:t>.202</w:t>
      </w:r>
      <w:r w:rsidR="0007349D">
        <w:rPr>
          <w:rFonts w:ascii="Times New Roman" w:hAnsi="Times New Roman"/>
          <w:sz w:val="24"/>
          <w:szCs w:val="24"/>
        </w:rPr>
        <w:t>5</w:t>
      </w:r>
      <w:r w:rsidRPr="00223C7E">
        <w:rPr>
          <w:rFonts w:ascii="Times New Roman" w:hAnsi="Times New Roman"/>
          <w:sz w:val="24"/>
          <w:szCs w:val="24"/>
        </w:rPr>
        <w:t xml:space="preserve"> року №</w:t>
      </w:r>
      <w:r w:rsidR="001411BD">
        <w:rPr>
          <w:rFonts w:ascii="Times New Roman" w:hAnsi="Times New Roman"/>
          <w:sz w:val="24"/>
          <w:szCs w:val="24"/>
        </w:rPr>
        <w:t>2830</w:t>
      </w:r>
      <w:r w:rsidRPr="00223C7E">
        <w:rPr>
          <w:rFonts w:ascii="Times New Roman" w:hAnsi="Times New Roman"/>
          <w:sz w:val="24"/>
          <w:szCs w:val="24"/>
        </w:rPr>
        <w:t xml:space="preserve"> -</w:t>
      </w:r>
      <w:r w:rsidRPr="00223C7E">
        <w:rPr>
          <w:rFonts w:ascii="Times New Roman" w:hAnsi="Times New Roman"/>
          <w:sz w:val="24"/>
          <w:szCs w:val="24"/>
          <w:lang w:val="en-US"/>
        </w:rPr>
        <w:t>V</w:t>
      </w:r>
      <w:r w:rsidRPr="00223C7E">
        <w:rPr>
          <w:rFonts w:ascii="Times New Roman" w:hAnsi="Times New Roman"/>
          <w:sz w:val="24"/>
          <w:szCs w:val="24"/>
        </w:rPr>
        <w:t xml:space="preserve">ІІІ </w:t>
      </w:r>
    </w:p>
    <w:p w14:paraId="2E215C2F" w14:textId="77777777" w:rsidR="00223C7E" w:rsidRDefault="00223C7E" w:rsidP="00223C7E">
      <w:pPr>
        <w:rPr>
          <w:rFonts w:ascii="Times New Roman" w:hAnsi="Times New Roman"/>
          <w:sz w:val="24"/>
          <w:szCs w:val="24"/>
        </w:rPr>
      </w:pPr>
    </w:p>
    <w:p w14:paraId="50DA46DF" w14:textId="77777777" w:rsidR="0007349D" w:rsidRDefault="0007349D" w:rsidP="00223C7E">
      <w:pPr>
        <w:rPr>
          <w:rFonts w:ascii="Times New Roman" w:hAnsi="Times New Roman"/>
          <w:sz w:val="24"/>
          <w:szCs w:val="24"/>
        </w:rPr>
      </w:pPr>
    </w:p>
    <w:p w14:paraId="60DDC402" w14:textId="77777777" w:rsidR="0007349D" w:rsidRPr="00223C7E" w:rsidRDefault="0007349D" w:rsidP="00223C7E">
      <w:pPr>
        <w:rPr>
          <w:rFonts w:ascii="Times New Roman" w:hAnsi="Times New Roman"/>
          <w:sz w:val="24"/>
          <w:szCs w:val="24"/>
        </w:rPr>
      </w:pPr>
    </w:p>
    <w:p w14:paraId="36B56941" w14:textId="77777777" w:rsidR="00223C7E" w:rsidRPr="00223C7E" w:rsidRDefault="00223C7E" w:rsidP="00223C7E">
      <w:pPr>
        <w:spacing w:after="0"/>
        <w:rPr>
          <w:rFonts w:ascii="Times New Roman" w:hAnsi="Times New Roman"/>
        </w:rPr>
      </w:pPr>
      <w:r w:rsidRPr="00223C7E">
        <w:rPr>
          <w:rFonts w:ascii="Times New Roman" w:hAnsi="Times New Roman"/>
          <w:iCs/>
          <w:sz w:val="24"/>
          <w:szCs w:val="24"/>
        </w:rPr>
        <w:t xml:space="preserve">Слобожанський селищний голова                            </w:t>
      </w:r>
      <w:r w:rsidR="0007349D">
        <w:rPr>
          <w:rFonts w:ascii="Times New Roman" w:hAnsi="Times New Roman"/>
          <w:iCs/>
          <w:sz w:val="24"/>
          <w:szCs w:val="24"/>
        </w:rPr>
        <w:t xml:space="preserve">    </w:t>
      </w:r>
      <w:r w:rsidRPr="00223C7E">
        <w:rPr>
          <w:rFonts w:ascii="Times New Roman" w:hAnsi="Times New Roman"/>
          <w:iCs/>
          <w:sz w:val="24"/>
          <w:szCs w:val="24"/>
        </w:rPr>
        <w:t xml:space="preserve">                                     Дмитро ДІХТЯР</w:t>
      </w:r>
    </w:p>
    <w:p w14:paraId="6893A4FF" w14:textId="77777777" w:rsidR="009F67FD" w:rsidRDefault="009F67FD" w:rsidP="00223C7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9F67FD" w:rsidSect="00CD74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6D872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5817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47643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425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99E0B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3CAB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E65B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7E78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3E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E8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5"/>
    <w:multiLevelType w:val="multilevel"/>
    <w:tmpl w:val="254E64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16FE40EC"/>
    <w:multiLevelType w:val="hybridMultilevel"/>
    <w:tmpl w:val="1136BB9C"/>
    <w:lvl w:ilvl="0" w:tplc="231681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F743F"/>
    <w:multiLevelType w:val="hybridMultilevel"/>
    <w:tmpl w:val="4CE44866"/>
    <w:lvl w:ilvl="0" w:tplc="2640C9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A5612E9"/>
    <w:multiLevelType w:val="hybridMultilevel"/>
    <w:tmpl w:val="61B6D9B6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4A78CB"/>
    <w:multiLevelType w:val="hybridMultilevel"/>
    <w:tmpl w:val="E33628D8"/>
    <w:lvl w:ilvl="0" w:tplc="427053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53F44E80">
      <w:start w:val="1"/>
      <w:numFmt w:val="decimal"/>
      <w:lvlText w:val="%2)"/>
      <w:lvlJc w:val="left"/>
      <w:pPr>
        <w:tabs>
          <w:tab w:val="num" w:pos="2358"/>
        </w:tabs>
        <w:ind w:left="2358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E555392"/>
    <w:multiLevelType w:val="hybridMultilevel"/>
    <w:tmpl w:val="8482F4C6"/>
    <w:lvl w:ilvl="0" w:tplc="06343200">
      <w:start w:val="2"/>
      <w:numFmt w:val="bullet"/>
      <w:lvlText w:val="-"/>
      <w:lvlJc w:val="left"/>
      <w:pPr>
        <w:tabs>
          <w:tab w:val="num" w:pos="1020"/>
        </w:tabs>
        <w:ind w:left="1020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EDE4E9A"/>
    <w:multiLevelType w:val="multilevel"/>
    <w:tmpl w:val="6262E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D6495B"/>
    <w:multiLevelType w:val="hybridMultilevel"/>
    <w:tmpl w:val="A246FF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D0A15C8"/>
    <w:multiLevelType w:val="hybridMultilevel"/>
    <w:tmpl w:val="D9D8F4EC"/>
    <w:lvl w:ilvl="0" w:tplc="4694305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93E4613"/>
    <w:multiLevelType w:val="multilevel"/>
    <w:tmpl w:val="61E04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3" w15:restartNumberingAfterBreak="0">
    <w:nsid w:val="69727C0A"/>
    <w:multiLevelType w:val="multilevel"/>
    <w:tmpl w:val="CA1C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273338"/>
    <w:multiLevelType w:val="hybridMultilevel"/>
    <w:tmpl w:val="7F1E06F4"/>
    <w:lvl w:ilvl="0" w:tplc="EA765B4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52794"/>
    <w:multiLevelType w:val="hybridMultilevel"/>
    <w:tmpl w:val="0F742AC6"/>
    <w:lvl w:ilvl="0" w:tplc="FD5A189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D4CA7"/>
    <w:multiLevelType w:val="hybridMultilevel"/>
    <w:tmpl w:val="BC48B3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71931181">
    <w:abstractNumId w:val="18"/>
  </w:num>
  <w:num w:numId="2" w16cid:durableId="2042587343">
    <w:abstractNumId w:val="22"/>
  </w:num>
  <w:num w:numId="3" w16cid:durableId="756445149">
    <w:abstractNumId w:val="15"/>
  </w:num>
  <w:num w:numId="4" w16cid:durableId="1995986771">
    <w:abstractNumId w:val="20"/>
  </w:num>
  <w:num w:numId="5" w16cid:durableId="213323089">
    <w:abstractNumId w:val="14"/>
  </w:num>
  <w:num w:numId="6" w16cid:durableId="2138722275">
    <w:abstractNumId w:val="25"/>
  </w:num>
  <w:num w:numId="7" w16cid:durableId="896670216">
    <w:abstractNumId w:val="24"/>
  </w:num>
  <w:num w:numId="8" w16cid:durableId="1274635923">
    <w:abstractNumId w:val="23"/>
  </w:num>
  <w:num w:numId="9" w16cid:durableId="106971758">
    <w:abstractNumId w:val="26"/>
  </w:num>
  <w:num w:numId="10" w16cid:durableId="642730987">
    <w:abstractNumId w:val="16"/>
  </w:num>
  <w:num w:numId="11" w16cid:durableId="1044911002">
    <w:abstractNumId w:val="11"/>
  </w:num>
  <w:num w:numId="12" w16cid:durableId="123234377">
    <w:abstractNumId w:val="10"/>
  </w:num>
  <w:num w:numId="13" w16cid:durableId="63139227">
    <w:abstractNumId w:val="12"/>
  </w:num>
  <w:num w:numId="14" w16cid:durableId="1532574538">
    <w:abstractNumId w:val="13"/>
  </w:num>
  <w:num w:numId="15" w16cid:durableId="1501044460">
    <w:abstractNumId w:val="21"/>
  </w:num>
  <w:num w:numId="16" w16cid:durableId="1926188234">
    <w:abstractNumId w:val="9"/>
  </w:num>
  <w:num w:numId="17" w16cid:durableId="253712366">
    <w:abstractNumId w:val="7"/>
  </w:num>
  <w:num w:numId="18" w16cid:durableId="1206482642">
    <w:abstractNumId w:val="6"/>
  </w:num>
  <w:num w:numId="19" w16cid:durableId="1494031905">
    <w:abstractNumId w:val="5"/>
  </w:num>
  <w:num w:numId="20" w16cid:durableId="412166623">
    <w:abstractNumId w:val="4"/>
  </w:num>
  <w:num w:numId="21" w16cid:durableId="1709407201">
    <w:abstractNumId w:val="8"/>
  </w:num>
  <w:num w:numId="22" w16cid:durableId="426536617">
    <w:abstractNumId w:val="3"/>
  </w:num>
  <w:num w:numId="23" w16cid:durableId="288555378">
    <w:abstractNumId w:val="2"/>
  </w:num>
  <w:num w:numId="24" w16cid:durableId="96683677">
    <w:abstractNumId w:val="1"/>
  </w:num>
  <w:num w:numId="25" w16cid:durableId="1917280805">
    <w:abstractNumId w:val="0"/>
  </w:num>
  <w:num w:numId="26" w16cid:durableId="786047057">
    <w:abstractNumId w:val="17"/>
  </w:num>
  <w:num w:numId="27" w16cid:durableId="171530169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57D"/>
    <w:rsid w:val="00001B9F"/>
    <w:rsid w:val="000063AB"/>
    <w:rsid w:val="00021F73"/>
    <w:rsid w:val="000424A6"/>
    <w:rsid w:val="00046FAE"/>
    <w:rsid w:val="00050906"/>
    <w:rsid w:val="000646A6"/>
    <w:rsid w:val="00065A8E"/>
    <w:rsid w:val="0007349D"/>
    <w:rsid w:val="00075BFC"/>
    <w:rsid w:val="000866CB"/>
    <w:rsid w:val="000A0BC0"/>
    <w:rsid w:val="000A506C"/>
    <w:rsid w:val="000A6612"/>
    <w:rsid w:val="000B4D5A"/>
    <w:rsid w:val="000C063C"/>
    <w:rsid w:val="000C4C1A"/>
    <w:rsid w:val="000D557E"/>
    <w:rsid w:val="000D7183"/>
    <w:rsid w:val="000E027B"/>
    <w:rsid w:val="000F385F"/>
    <w:rsid w:val="000F55F8"/>
    <w:rsid w:val="0010419C"/>
    <w:rsid w:val="00120A5D"/>
    <w:rsid w:val="0013089E"/>
    <w:rsid w:val="00137C05"/>
    <w:rsid w:val="001411BD"/>
    <w:rsid w:val="00173251"/>
    <w:rsid w:val="00173F4C"/>
    <w:rsid w:val="001741B9"/>
    <w:rsid w:val="00175D22"/>
    <w:rsid w:val="00180AE2"/>
    <w:rsid w:val="001819B4"/>
    <w:rsid w:val="001A2EB2"/>
    <w:rsid w:val="001D3AE9"/>
    <w:rsid w:val="001F0DDD"/>
    <w:rsid w:val="001F2164"/>
    <w:rsid w:val="001F4A1A"/>
    <w:rsid w:val="001F594D"/>
    <w:rsid w:val="0021008C"/>
    <w:rsid w:val="0021661D"/>
    <w:rsid w:val="00223C7E"/>
    <w:rsid w:val="00225C42"/>
    <w:rsid w:val="00246363"/>
    <w:rsid w:val="00256449"/>
    <w:rsid w:val="00256979"/>
    <w:rsid w:val="0027767F"/>
    <w:rsid w:val="00280B34"/>
    <w:rsid w:val="00281637"/>
    <w:rsid w:val="002A43C7"/>
    <w:rsid w:val="002B38C0"/>
    <w:rsid w:val="002C4221"/>
    <w:rsid w:val="002D5A05"/>
    <w:rsid w:val="0030348F"/>
    <w:rsid w:val="003130A6"/>
    <w:rsid w:val="00326A96"/>
    <w:rsid w:val="003322F8"/>
    <w:rsid w:val="003534AD"/>
    <w:rsid w:val="003741E8"/>
    <w:rsid w:val="00385D00"/>
    <w:rsid w:val="0039490C"/>
    <w:rsid w:val="003A43D2"/>
    <w:rsid w:val="003E06CC"/>
    <w:rsid w:val="00404A30"/>
    <w:rsid w:val="00405119"/>
    <w:rsid w:val="00406517"/>
    <w:rsid w:val="00414BC9"/>
    <w:rsid w:val="0042166D"/>
    <w:rsid w:val="00446655"/>
    <w:rsid w:val="0045035D"/>
    <w:rsid w:val="004670B6"/>
    <w:rsid w:val="0047170C"/>
    <w:rsid w:val="004849D6"/>
    <w:rsid w:val="00496315"/>
    <w:rsid w:val="0049649E"/>
    <w:rsid w:val="004A1020"/>
    <w:rsid w:val="004A1085"/>
    <w:rsid w:val="004A78B9"/>
    <w:rsid w:val="004B48FD"/>
    <w:rsid w:val="004B4BE4"/>
    <w:rsid w:val="004D0057"/>
    <w:rsid w:val="004E6BD6"/>
    <w:rsid w:val="004F0673"/>
    <w:rsid w:val="004F1E01"/>
    <w:rsid w:val="004F6129"/>
    <w:rsid w:val="004F64AF"/>
    <w:rsid w:val="00500D85"/>
    <w:rsid w:val="00516B15"/>
    <w:rsid w:val="0052138B"/>
    <w:rsid w:val="00537E83"/>
    <w:rsid w:val="0054122B"/>
    <w:rsid w:val="00556E81"/>
    <w:rsid w:val="005746A3"/>
    <w:rsid w:val="0058189A"/>
    <w:rsid w:val="005842FB"/>
    <w:rsid w:val="00587073"/>
    <w:rsid w:val="00593376"/>
    <w:rsid w:val="00596790"/>
    <w:rsid w:val="005A137A"/>
    <w:rsid w:val="005D3A9A"/>
    <w:rsid w:val="005F574C"/>
    <w:rsid w:val="00603067"/>
    <w:rsid w:val="0061465F"/>
    <w:rsid w:val="006336CF"/>
    <w:rsid w:val="0065086F"/>
    <w:rsid w:val="006540E8"/>
    <w:rsid w:val="00657D78"/>
    <w:rsid w:val="00662A11"/>
    <w:rsid w:val="0066304E"/>
    <w:rsid w:val="00684CDD"/>
    <w:rsid w:val="00694FCB"/>
    <w:rsid w:val="006A373D"/>
    <w:rsid w:val="006C52B0"/>
    <w:rsid w:val="006D4657"/>
    <w:rsid w:val="006E0B34"/>
    <w:rsid w:val="006E1001"/>
    <w:rsid w:val="006E1ECF"/>
    <w:rsid w:val="007313DC"/>
    <w:rsid w:val="00732406"/>
    <w:rsid w:val="007365AD"/>
    <w:rsid w:val="00742659"/>
    <w:rsid w:val="00774AA9"/>
    <w:rsid w:val="00780F30"/>
    <w:rsid w:val="00783618"/>
    <w:rsid w:val="00784DB7"/>
    <w:rsid w:val="007965E7"/>
    <w:rsid w:val="007A13A3"/>
    <w:rsid w:val="007D5911"/>
    <w:rsid w:val="007E249E"/>
    <w:rsid w:val="007E27B9"/>
    <w:rsid w:val="007E34B0"/>
    <w:rsid w:val="007F0830"/>
    <w:rsid w:val="00816A76"/>
    <w:rsid w:val="00826286"/>
    <w:rsid w:val="0082691B"/>
    <w:rsid w:val="00841EE4"/>
    <w:rsid w:val="00842CC4"/>
    <w:rsid w:val="00845E10"/>
    <w:rsid w:val="008615EE"/>
    <w:rsid w:val="00864F95"/>
    <w:rsid w:val="008747DA"/>
    <w:rsid w:val="00893B79"/>
    <w:rsid w:val="008960FB"/>
    <w:rsid w:val="008B52D1"/>
    <w:rsid w:val="008D64B7"/>
    <w:rsid w:val="008D68DB"/>
    <w:rsid w:val="008E18EE"/>
    <w:rsid w:val="00910E86"/>
    <w:rsid w:val="0091159E"/>
    <w:rsid w:val="0091472F"/>
    <w:rsid w:val="00922FB7"/>
    <w:rsid w:val="00935463"/>
    <w:rsid w:val="0093593F"/>
    <w:rsid w:val="00945189"/>
    <w:rsid w:val="00970274"/>
    <w:rsid w:val="00973F37"/>
    <w:rsid w:val="00975570"/>
    <w:rsid w:val="009B0A6F"/>
    <w:rsid w:val="009B67A0"/>
    <w:rsid w:val="009B6B2F"/>
    <w:rsid w:val="009B7EA6"/>
    <w:rsid w:val="009C0DBB"/>
    <w:rsid w:val="009C2328"/>
    <w:rsid w:val="009C7DEC"/>
    <w:rsid w:val="009D27E1"/>
    <w:rsid w:val="009E26A5"/>
    <w:rsid w:val="009E3282"/>
    <w:rsid w:val="009E34AE"/>
    <w:rsid w:val="009E6E85"/>
    <w:rsid w:val="009F2276"/>
    <w:rsid w:val="009F67FD"/>
    <w:rsid w:val="009F7431"/>
    <w:rsid w:val="00A317E5"/>
    <w:rsid w:val="00A3530C"/>
    <w:rsid w:val="00A44BD6"/>
    <w:rsid w:val="00A64AA1"/>
    <w:rsid w:val="00A83328"/>
    <w:rsid w:val="00A940A5"/>
    <w:rsid w:val="00AA1D38"/>
    <w:rsid w:val="00AC7D20"/>
    <w:rsid w:val="00AD0F8C"/>
    <w:rsid w:val="00AE668A"/>
    <w:rsid w:val="00B032B0"/>
    <w:rsid w:val="00B063D8"/>
    <w:rsid w:val="00B30CA3"/>
    <w:rsid w:val="00B34590"/>
    <w:rsid w:val="00B44791"/>
    <w:rsid w:val="00B4628D"/>
    <w:rsid w:val="00B539F2"/>
    <w:rsid w:val="00B741E3"/>
    <w:rsid w:val="00B7629E"/>
    <w:rsid w:val="00B90EC5"/>
    <w:rsid w:val="00BA0A88"/>
    <w:rsid w:val="00BB2E20"/>
    <w:rsid w:val="00BB7982"/>
    <w:rsid w:val="00BC6D93"/>
    <w:rsid w:val="00BC709C"/>
    <w:rsid w:val="00BD350F"/>
    <w:rsid w:val="00BD7479"/>
    <w:rsid w:val="00BE03CF"/>
    <w:rsid w:val="00BF4203"/>
    <w:rsid w:val="00BF68C9"/>
    <w:rsid w:val="00C25999"/>
    <w:rsid w:val="00C3785F"/>
    <w:rsid w:val="00C5582E"/>
    <w:rsid w:val="00C62C1D"/>
    <w:rsid w:val="00C65638"/>
    <w:rsid w:val="00C65F1D"/>
    <w:rsid w:val="00C679A3"/>
    <w:rsid w:val="00CA1717"/>
    <w:rsid w:val="00CA39EA"/>
    <w:rsid w:val="00CB3215"/>
    <w:rsid w:val="00CB6819"/>
    <w:rsid w:val="00CC0FF1"/>
    <w:rsid w:val="00CD740F"/>
    <w:rsid w:val="00CE142C"/>
    <w:rsid w:val="00CF19CE"/>
    <w:rsid w:val="00CF564A"/>
    <w:rsid w:val="00D04F3F"/>
    <w:rsid w:val="00D233F7"/>
    <w:rsid w:val="00D66A4F"/>
    <w:rsid w:val="00D75A5B"/>
    <w:rsid w:val="00D80599"/>
    <w:rsid w:val="00D817CA"/>
    <w:rsid w:val="00D93183"/>
    <w:rsid w:val="00DA58D3"/>
    <w:rsid w:val="00DA757D"/>
    <w:rsid w:val="00DB128D"/>
    <w:rsid w:val="00DB6FA3"/>
    <w:rsid w:val="00DC3A67"/>
    <w:rsid w:val="00DC48E9"/>
    <w:rsid w:val="00DC6FEA"/>
    <w:rsid w:val="00DC7CA0"/>
    <w:rsid w:val="00DD0614"/>
    <w:rsid w:val="00DD5F6D"/>
    <w:rsid w:val="00DE1D03"/>
    <w:rsid w:val="00DE1F32"/>
    <w:rsid w:val="00DF2C30"/>
    <w:rsid w:val="00DF36C0"/>
    <w:rsid w:val="00DF4517"/>
    <w:rsid w:val="00DF5EC8"/>
    <w:rsid w:val="00E30C8F"/>
    <w:rsid w:val="00E5725D"/>
    <w:rsid w:val="00E72E24"/>
    <w:rsid w:val="00E75E20"/>
    <w:rsid w:val="00E820EB"/>
    <w:rsid w:val="00EC53F5"/>
    <w:rsid w:val="00ED2526"/>
    <w:rsid w:val="00ED4CC5"/>
    <w:rsid w:val="00ED78F3"/>
    <w:rsid w:val="00EE2435"/>
    <w:rsid w:val="00EE5E3A"/>
    <w:rsid w:val="00F13517"/>
    <w:rsid w:val="00F31F94"/>
    <w:rsid w:val="00F32806"/>
    <w:rsid w:val="00F3653A"/>
    <w:rsid w:val="00F44F36"/>
    <w:rsid w:val="00F524C1"/>
    <w:rsid w:val="00F55CD8"/>
    <w:rsid w:val="00F61EB8"/>
    <w:rsid w:val="00F67546"/>
    <w:rsid w:val="00F747B3"/>
    <w:rsid w:val="00F922A0"/>
    <w:rsid w:val="00F95B29"/>
    <w:rsid w:val="00FC07C2"/>
    <w:rsid w:val="00FD07BE"/>
    <w:rsid w:val="00FE2319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4BBAB"/>
  <w15:docId w15:val="{99711EEF-E21E-4124-AFE0-D0EBE8D3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7CA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741E8"/>
    <w:pPr>
      <w:keepNext/>
      <w:tabs>
        <w:tab w:val="left" w:pos="1560"/>
      </w:tabs>
      <w:spacing w:after="0" w:line="240" w:lineRule="auto"/>
      <w:jc w:val="right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741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4F06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41E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741E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 Spacing"/>
    <w:uiPriority w:val="99"/>
    <w:qFormat/>
    <w:rsid w:val="00DA757D"/>
    <w:rPr>
      <w:lang w:val="uk-UA" w:eastAsia="uk-UA"/>
    </w:rPr>
  </w:style>
  <w:style w:type="character" w:styleId="a4">
    <w:name w:val="Strong"/>
    <w:basedOn w:val="a0"/>
    <w:uiPriority w:val="22"/>
    <w:qFormat/>
    <w:rsid w:val="00DA757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DA7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A757D"/>
    <w:rPr>
      <w:rFonts w:ascii="Tahoma" w:hAnsi="Tahoma" w:cs="Tahoma"/>
      <w:sz w:val="16"/>
      <w:szCs w:val="16"/>
    </w:rPr>
  </w:style>
  <w:style w:type="paragraph" w:customStyle="1" w:styleId="StyleZakonu">
    <w:name w:val="StyleZakonu"/>
    <w:basedOn w:val="a"/>
    <w:link w:val="StyleZakonu0"/>
    <w:uiPriority w:val="99"/>
    <w:rsid w:val="003741E8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StyleZakonu0">
    <w:name w:val="StyleZakonu Знак"/>
    <w:link w:val="StyleZakonu"/>
    <w:uiPriority w:val="99"/>
    <w:locked/>
    <w:rsid w:val="003741E8"/>
    <w:rPr>
      <w:rFonts w:ascii="Times New Roman" w:hAnsi="Times New Roman"/>
      <w:sz w:val="20"/>
      <w:lang w:val="ru-RU" w:eastAsia="ru-RU"/>
    </w:rPr>
  </w:style>
  <w:style w:type="character" w:customStyle="1" w:styleId="a7">
    <w:name w:val="Обычный (Интернет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8"/>
    <w:uiPriority w:val="99"/>
    <w:locked/>
    <w:rsid w:val="003741E8"/>
    <w:rPr>
      <w:rFonts w:ascii="Times New Roman" w:hAnsi="Times New Roman"/>
      <w:sz w:val="24"/>
    </w:rPr>
  </w:style>
  <w:style w:type="paragraph" w:styleId="a8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a7"/>
    <w:uiPriority w:val="99"/>
    <w:rsid w:val="003741E8"/>
    <w:pPr>
      <w:ind w:left="720"/>
      <w:contextualSpacing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9">
    <w:name w:val="Нормальний текст Знак"/>
    <w:link w:val="aa"/>
    <w:uiPriority w:val="99"/>
    <w:locked/>
    <w:rsid w:val="003741E8"/>
    <w:rPr>
      <w:rFonts w:ascii="Antiqua" w:hAnsi="Antiqua"/>
      <w:sz w:val="26"/>
    </w:rPr>
  </w:style>
  <w:style w:type="paragraph" w:customStyle="1" w:styleId="aa">
    <w:name w:val="Нормальний текст"/>
    <w:basedOn w:val="a"/>
    <w:link w:val="a9"/>
    <w:uiPriority w:val="99"/>
    <w:rsid w:val="003741E8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val="ru-RU" w:eastAsia="ru-RU"/>
    </w:rPr>
  </w:style>
  <w:style w:type="paragraph" w:customStyle="1" w:styleId="rvps2">
    <w:name w:val="rvps2"/>
    <w:basedOn w:val="a"/>
    <w:uiPriority w:val="99"/>
    <w:rsid w:val="003741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3741E8"/>
    <w:rPr>
      <w:rFonts w:cs="Times New Roman"/>
      <w:color w:val="0000FF"/>
      <w:u w:val="single"/>
    </w:rPr>
  </w:style>
  <w:style w:type="paragraph" w:customStyle="1" w:styleId="Iniiaieeoaeno">
    <w:name w:val="Iniiaiee oaeno"/>
    <w:uiPriority w:val="99"/>
    <w:rsid w:val="003741E8"/>
    <w:pPr>
      <w:autoSpaceDE w:val="0"/>
      <w:autoSpaceDN w:val="0"/>
      <w:ind w:firstLine="709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rvts46">
    <w:name w:val="rvts46"/>
    <w:uiPriority w:val="99"/>
    <w:rsid w:val="003741E8"/>
  </w:style>
  <w:style w:type="character" w:customStyle="1" w:styleId="apple-converted-space">
    <w:name w:val="apple-converted-space"/>
    <w:uiPriority w:val="99"/>
    <w:rsid w:val="003741E8"/>
  </w:style>
  <w:style w:type="paragraph" w:styleId="ac">
    <w:name w:val="Body Text Indent"/>
    <w:basedOn w:val="a"/>
    <w:link w:val="ad"/>
    <w:uiPriority w:val="99"/>
    <w:rsid w:val="003741E8"/>
    <w:pPr>
      <w:widowControl w:val="0"/>
      <w:suppressAutoHyphens/>
      <w:spacing w:after="0" w:line="240" w:lineRule="auto"/>
      <w:ind w:firstLine="81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3741E8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3741E8"/>
    <w:pPr>
      <w:spacing w:after="0" w:line="240" w:lineRule="auto"/>
      <w:jc w:val="center"/>
    </w:pPr>
    <w:rPr>
      <w:rFonts w:ascii="Times New Roman" w:hAnsi="Times New Roman"/>
      <w:i/>
      <w:iCs/>
      <w:sz w:val="24"/>
      <w:szCs w:val="24"/>
      <w:lang w:eastAsia="ru-RU"/>
    </w:rPr>
  </w:style>
  <w:style w:type="character" w:customStyle="1" w:styleId="af">
    <w:name w:val="Заголовок Знак"/>
    <w:basedOn w:val="a0"/>
    <w:link w:val="ae"/>
    <w:uiPriority w:val="99"/>
    <w:locked/>
    <w:rsid w:val="003741E8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3741E8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741E8"/>
    <w:rPr>
      <w:rFonts w:ascii="Times New Roman" w:hAnsi="Times New Roman" w:cs="Times New Roman"/>
      <w:sz w:val="24"/>
      <w:szCs w:val="24"/>
      <w:lang w:val="ru-RU" w:eastAsia="ru-RU"/>
    </w:rPr>
  </w:style>
  <w:style w:type="paragraph" w:styleId="af0">
    <w:name w:val="Plain Text"/>
    <w:basedOn w:val="a"/>
    <w:link w:val="af1"/>
    <w:uiPriority w:val="99"/>
    <w:rsid w:val="003741E8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locked/>
    <w:rsid w:val="003741E8"/>
    <w:rPr>
      <w:rFonts w:ascii="Courier New" w:hAnsi="Courier New" w:cs="Times New Roman"/>
      <w:sz w:val="20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3741E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99"/>
    <w:qFormat/>
    <w:rsid w:val="003741E8"/>
    <w:pPr>
      <w:ind w:left="720"/>
      <w:contextualSpacing/>
    </w:pPr>
    <w:rPr>
      <w:lang w:val="ru-RU" w:eastAsia="ru-RU"/>
    </w:rPr>
  </w:style>
  <w:style w:type="character" w:customStyle="1" w:styleId="rvts9">
    <w:name w:val="rvts9"/>
    <w:uiPriority w:val="99"/>
    <w:rsid w:val="003741E8"/>
  </w:style>
  <w:style w:type="paragraph" w:customStyle="1" w:styleId="11">
    <w:name w:val="Без интервала1"/>
    <w:uiPriority w:val="99"/>
    <w:rsid w:val="00AE668A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rsid w:val="0091159E"/>
    <w:rPr>
      <w:lang w:val="uk-UA" w:eastAsia="uk-UA"/>
    </w:rPr>
  </w:style>
  <w:style w:type="character" w:customStyle="1" w:styleId="40">
    <w:name w:val="Заголовок 4 Знак"/>
    <w:basedOn w:val="a0"/>
    <w:link w:val="4"/>
    <w:semiHidden/>
    <w:rsid w:val="004F0673"/>
    <w:rPr>
      <w:rFonts w:asciiTheme="majorHAnsi" w:eastAsiaTheme="majorEastAsia" w:hAnsiTheme="majorHAnsi" w:cstheme="majorBidi"/>
      <w:i/>
      <w:iCs/>
      <w:color w:val="365F91" w:themeColor="accent1" w:themeShade="BF"/>
      <w:lang w:val="uk-UA" w:eastAsia="uk-UA"/>
    </w:rPr>
  </w:style>
  <w:style w:type="paragraph" w:customStyle="1" w:styleId="12">
    <w:name w:val="Знак1 Знак Знак Знак Знак Знак Знак"/>
    <w:basedOn w:val="a"/>
    <w:rsid w:val="00223C7E"/>
    <w:pPr>
      <w:spacing w:after="0" w:line="240" w:lineRule="auto"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3142</Words>
  <Characters>1792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Grizli777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zachep</dc:creator>
  <cp:keywords/>
  <dc:description/>
  <cp:lastModifiedBy>2</cp:lastModifiedBy>
  <cp:revision>8</cp:revision>
  <cp:lastPrinted>2025-02-27T07:29:00Z</cp:lastPrinted>
  <dcterms:created xsi:type="dcterms:W3CDTF">2025-02-26T09:39:00Z</dcterms:created>
  <dcterms:modified xsi:type="dcterms:W3CDTF">2025-02-27T14:29:00Z</dcterms:modified>
</cp:coreProperties>
</file>